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82051" w14:textId="764227E3" w:rsidR="003E0AFC" w:rsidRDefault="003E0AFC">
      <w:pPr>
        <w:rPr>
          <w:b/>
          <w:bCs/>
          <w:lang w:val="en-AU"/>
        </w:rPr>
      </w:pPr>
      <w:r>
        <w:rPr>
          <w:b/>
          <w:bCs/>
          <w:lang w:val="en-AU"/>
        </w:rPr>
        <w:t>Skin Cancer</w:t>
      </w:r>
    </w:p>
    <w:p w14:paraId="63013150" w14:textId="21F171FA" w:rsidR="003E0AFC" w:rsidRDefault="003E0AFC">
      <w:pPr>
        <w:rPr>
          <w:b/>
          <w:bCs/>
          <w:lang w:val="en-AU"/>
        </w:rPr>
      </w:pPr>
    </w:p>
    <w:p w14:paraId="045AAEF9" w14:textId="176823A8" w:rsidR="007161AD" w:rsidRDefault="00054C06">
      <w:pPr>
        <w:rPr>
          <w:lang w:val="en-AU"/>
        </w:rPr>
      </w:pPr>
      <w:r>
        <w:rPr>
          <w:lang w:val="en-AU"/>
        </w:rPr>
        <w:t>Did you know?</w:t>
      </w:r>
    </w:p>
    <w:p w14:paraId="112C9ACF" w14:textId="77777777" w:rsidR="007161AD" w:rsidRDefault="007161AD">
      <w:pPr>
        <w:rPr>
          <w:lang w:val="en-AU"/>
        </w:rPr>
      </w:pPr>
      <w:bookmarkStart w:id="0" w:name="_GoBack"/>
      <w:bookmarkEnd w:id="0"/>
    </w:p>
    <w:p w14:paraId="54F47F52" w14:textId="25F732E4" w:rsidR="007161AD" w:rsidRDefault="00742CEA">
      <w:pPr>
        <w:rPr>
          <w:lang w:val="en-AU"/>
        </w:rPr>
      </w:pPr>
      <w:r w:rsidRPr="00742CEA">
        <w:rPr>
          <w:lang w:val="en-AU"/>
        </w:rPr>
        <w:t>Skin Cancer</w:t>
      </w:r>
      <w:r w:rsidR="002825A7">
        <w:rPr>
          <w:lang w:val="en-AU"/>
        </w:rPr>
        <w:t>s account for 80% of all newly diagnosed cancers with two in three Australians diagnosed with skin cancer by the time they are 70.  Although over 90% of skin cancers are due to over exposure to UV light, some are caused by chemical exposure or are hereditary</w:t>
      </w:r>
      <w:r w:rsidR="00D51B85">
        <w:rPr>
          <w:lang w:val="en-AU"/>
        </w:rPr>
        <w:t>.</w:t>
      </w:r>
      <w:r w:rsidR="00054C06">
        <w:rPr>
          <w:lang w:val="en-AU"/>
        </w:rPr>
        <w:t xml:space="preserve"> Over 2000 Australians die from skin cancer each year</w:t>
      </w:r>
      <w:r w:rsidR="007161AD">
        <w:rPr>
          <w:lang w:val="en-AU"/>
        </w:rPr>
        <w:t xml:space="preserve">. </w:t>
      </w:r>
    </w:p>
    <w:p w14:paraId="25F9B73D" w14:textId="77777777" w:rsidR="007161AD" w:rsidRDefault="007161AD">
      <w:pPr>
        <w:rPr>
          <w:lang w:val="en-AU"/>
        </w:rPr>
      </w:pPr>
    </w:p>
    <w:p w14:paraId="46AE4A54" w14:textId="42C54BCC" w:rsidR="00742CEA" w:rsidRPr="00742CEA" w:rsidRDefault="00054C06">
      <w:pPr>
        <w:rPr>
          <w:lang w:val="en-AU"/>
        </w:rPr>
      </w:pPr>
      <w:r>
        <w:rPr>
          <w:lang w:val="en-AU"/>
        </w:rPr>
        <w:t>Have you had your skin checked lately?</w:t>
      </w:r>
    </w:p>
    <w:p w14:paraId="5399329A" w14:textId="77777777" w:rsidR="003E0AFC" w:rsidRPr="003E0AFC" w:rsidRDefault="003E0AFC">
      <w:pPr>
        <w:rPr>
          <w:lang w:val="en-AU"/>
        </w:rPr>
      </w:pPr>
    </w:p>
    <w:p w14:paraId="1053DFD0" w14:textId="77777777" w:rsidR="003E0AFC" w:rsidRDefault="003E0AFC">
      <w:pPr>
        <w:rPr>
          <w:b/>
          <w:bCs/>
          <w:lang w:val="en-AU"/>
        </w:rPr>
      </w:pPr>
    </w:p>
    <w:p w14:paraId="02ED3920" w14:textId="6DAC916C" w:rsidR="00A9204E" w:rsidRPr="00EF5818" w:rsidRDefault="00BE5324">
      <w:pPr>
        <w:rPr>
          <w:b/>
          <w:bCs/>
          <w:lang w:val="en-AU"/>
        </w:rPr>
      </w:pPr>
      <w:r w:rsidRPr="00EF5818">
        <w:rPr>
          <w:b/>
          <w:bCs/>
          <w:lang w:val="en-AU"/>
        </w:rPr>
        <w:t xml:space="preserve">About </w:t>
      </w:r>
      <w:r w:rsidR="003B61BB" w:rsidRPr="00EF5818">
        <w:rPr>
          <w:b/>
          <w:bCs/>
          <w:lang w:val="en-AU"/>
        </w:rPr>
        <w:t>Us</w:t>
      </w:r>
    </w:p>
    <w:p w14:paraId="02621FE0" w14:textId="00B299A5" w:rsidR="00BE5324" w:rsidRDefault="00BE5324">
      <w:pPr>
        <w:rPr>
          <w:lang w:val="en-AU"/>
        </w:rPr>
      </w:pPr>
    </w:p>
    <w:p w14:paraId="6B36435C" w14:textId="52A0416C" w:rsidR="00C327AA" w:rsidRDefault="00BE5324">
      <w:pPr>
        <w:rPr>
          <w:lang w:val="en-AU"/>
        </w:rPr>
      </w:pPr>
      <w:proofErr w:type="spellStart"/>
      <w:r>
        <w:rPr>
          <w:lang w:val="en-AU"/>
        </w:rPr>
        <w:t>Skinetics</w:t>
      </w:r>
      <w:proofErr w:type="spellEnd"/>
      <w:r>
        <w:rPr>
          <w:lang w:val="en-AU"/>
        </w:rPr>
        <w:t xml:space="preserve"> </w:t>
      </w:r>
      <w:r w:rsidR="008C15CE">
        <w:rPr>
          <w:lang w:val="en-AU"/>
        </w:rPr>
        <w:t>S</w:t>
      </w:r>
      <w:r>
        <w:rPr>
          <w:lang w:val="en-AU"/>
        </w:rPr>
        <w:t xml:space="preserve">kin </w:t>
      </w:r>
      <w:r w:rsidR="008C15CE">
        <w:rPr>
          <w:lang w:val="en-AU"/>
        </w:rPr>
        <w:t>C</w:t>
      </w:r>
      <w:r>
        <w:rPr>
          <w:lang w:val="en-AU"/>
        </w:rPr>
        <w:t xml:space="preserve">ancer </w:t>
      </w:r>
      <w:r w:rsidR="008C15CE">
        <w:rPr>
          <w:lang w:val="en-AU"/>
        </w:rPr>
        <w:t>C</w:t>
      </w:r>
      <w:r>
        <w:rPr>
          <w:lang w:val="en-AU"/>
        </w:rPr>
        <w:t xml:space="preserve">linic is a </w:t>
      </w:r>
      <w:r w:rsidR="008C15CE">
        <w:rPr>
          <w:lang w:val="en-AU"/>
        </w:rPr>
        <w:t>purpose-built</w:t>
      </w:r>
      <w:r>
        <w:rPr>
          <w:lang w:val="en-AU"/>
        </w:rPr>
        <w:t xml:space="preserve"> skin cancer clinic dedicated to providing the </w:t>
      </w:r>
      <w:r w:rsidR="00C327AA">
        <w:rPr>
          <w:lang w:val="en-AU"/>
        </w:rPr>
        <w:t>highest-level</w:t>
      </w:r>
      <w:r>
        <w:rPr>
          <w:lang w:val="en-AU"/>
        </w:rPr>
        <w:t xml:space="preserve"> patient care to the Central Coast community and surrounding regions. </w:t>
      </w:r>
      <w:r w:rsidR="008C15CE">
        <w:rPr>
          <w:lang w:val="en-AU"/>
        </w:rPr>
        <w:t xml:space="preserve"> Our </w:t>
      </w:r>
      <w:r w:rsidR="003B61BB">
        <w:rPr>
          <w:lang w:val="en-AU"/>
        </w:rPr>
        <w:t xml:space="preserve">skilled </w:t>
      </w:r>
      <w:r w:rsidR="008C15CE">
        <w:rPr>
          <w:lang w:val="en-AU"/>
        </w:rPr>
        <w:t>doctors</w:t>
      </w:r>
      <w:r w:rsidR="0015553F">
        <w:rPr>
          <w:lang w:val="en-AU"/>
        </w:rPr>
        <w:t xml:space="preserve"> and nurses</w:t>
      </w:r>
      <w:r w:rsidR="00515DA9">
        <w:rPr>
          <w:lang w:val="en-AU"/>
        </w:rPr>
        <w:t xml:space="preserve"> </w:t>
      </w:r>
      <w:r w:rsidR="008C15CE">
        <w:rPr>
          <w:lang w:val="en-AU"/>
        </w:rPr>
        <w:t>have extensive experience an</w:t>
      </w:r>
      <w:r w:rsidR="006C4B06">
        <w:rPr>
          <w:lang w:val="en-AU"/>
        </w:rPr>
        <w:t xml:space="preserve">d </w:t>
      </w:r>
      <w:r w:rsidR="008C15CE">
        <w:rPr>
          <w:lang w:val="en-AU"/>
        </w:rPr>
        <w:t>advanced training in Skin Cancer Medicine</w:t>
      </w:r>
      <w:r w:rsidR="00C327AA">
        <w:rPr>
          <w:lang w:val="en-AU"/>
        </w:rPr>
        <w:t xml:space="preserve"> in order to </w:t>
      </w:r>
      <w:r w:rsidR="00515DA9">
        <w:rPr>
          <w:lang w:val="en-AU"/>
        </w:rPr>
        <w:t>provid</w:t>
      </w:r>
      <w:r w:rsidR="00C327AA">
        <w:rPr>
          <w:lang w:val="en-AU"/>
        </w:rPr>
        <w:t>e</w:t>
      </w:r>
      <w:r w:rsidR="00515DA9">
        <w:rPr>
          <w:lang w:val="en-AU"/>
        </w:rPr>
        <w:t xml:space="preserve"> </w:t>
      </w:r>
      <w:r w:rsidR="006C4B06">
        <w:rPr>
          <w:lang w:val="en-AU"/>
        </w:rPr>
        <w:t xml:space="preserve">quality care to our patients.  We specialise in </w:t>
      </w:r>
      <w:r w:rsidR="00AA41CB">
        <w:rPr>
          <w:lang w:val="en-AU"/>
        </w:rPr>
        <w:t xml:space="preserve">a comprehensive approach to skin with </w:t>
      </w:r>
      <w:r w:rsidR="008C15CE">
        <w:rPr>
          <w:lang w:val="en-AU"/>
        </w:rPr>
        <w:t>preventive</w:t>
      </w:r>
      <w:r w:rsidR="003B61BB">
        <w:rPr>
          <w:lang w:val="en-AU"/>
        </w:rPr>
        <w:t xml:space="preserve"> </w:t>
      </w:r>
      <w:r w:rsidR="0015553F">
        <w:rPr>
          <w:lang w:val="en-AU"/>
        </w:rPr>
        <w:t>skin cancer care</w:t>
      </w:r>
      <w:r w:rsidR="003B61BB">
        <w:rPr>
          <w:lang w:val="en-AU"/>
        </w:rPr>
        <w:t xml:space="preserve">, </w:t>
      </w:r>
      <w:r w:rsidR="0015553F">
        <w:rPr>
          <w:lang w:val="en-AU"/>
        </w:rPr>
        <w:t xml:space="preserve">expert </w:t>
      </w:r>
      <w:r w:rsidR="00515DA9">
        <w:rPr>
          <w:lang w:val="en-AU"/>
        </w:rPr>
        <w:t xml:space="preserve">diagnostic </w:t>
      </w:r>
      <w:proofErr w:type="spellStart"/>
      <w:r w:rsidR="00F423D5">
        <w:rPr>
          <w:lang w:val="en-AU"/>
        </w:rPr>
        <w:t>dermoscopy</w:t>
      </w:r>
      <w:proofErr w:type="spellEnd"/>
      <w:r w:rsidR="00F423D5">
        <w:rPr>
          <w:lang w:val="en-AU"/>
        </w:rPr>
        <w:t xml:space="preserve"> </w:t>
      </w:r>
      <w:r w:rsidR="00515DA9">
        <w:rPr>
          <w:lang w:val="en-AU"/>
        </w:rPr>
        <w:t>skills</w:t>
      </w:r>
      <w:r w:rsidR="005C575D">
        <w:rPr>
          <w:lang w:val="en-AU"/>
        </w:rPr>
        <w:t xml:space="preserve"> </w:t>
      </w:r>
      <w:r w:rsidR="00AA41CB">
        <w:rPr>
          <w:lang w:val="en-AU"/>
        </w:rPr>
        <w:t>highlighting</w:t>
      </w:r>
      <w:r w:rsidR="00D51B85">
        <w:rPr>
          <w:lang w:val="en-AU"/>
        </w:rPr>
        <w:t xml:space="preserve"> </w:t>
      </w:r>
      <w:r w:rsidR="003B61BB">
        <w:rPr>
          <w:lang w:val="en-AU"/>
        </w:rPr>
        <w:t xml:space="preserve">artificial intelligent </w:t>
      </w:r>
      <w:r w:rsidR="00515DA9">
        <w:rPr>
          <w:lang w:val="en-AU"/>
        </w:rPr>
        <w:t>analytics</w:t>
      </w:r>
      <w:r w:rsidR="003B61BB">
        <w:rPr>
          <w:lang w:val="en-AU"/>
        </w:rPr>
        <w:t>, and</w:t>
      </w:r>
      <w:r w:rsidR="00515DA9">
        <w:rPr>
          <w:lang w:val="en-AU"/>
        </w:rPr>
        <w:t xml:space="preserve"> </w:t>
      </w:r>
      <w:r w:rsidR="003B61BB">
        <w:rPr>
          <w:lang w:val="en-AU"/>
        </w:rPr>
        <w:t>definitive surgical</w:t>
      </w:r>
      <w:r w:rsidR="008C15CE">
        <w:rPr>
          <w:lang w:val="en-AU"/>
        </w:rPr>
        <w:t xml:space="preserve"> </w:t>
      </w:r>
      <w:r w:rsidR="00C327AA">
        <w:rPr>
          <w:lang w:val="en-AU"/>
        </w:rPr>
        <w:t>and</w:t>
      </w:r>
      <w:r w:rsidR="008C15CE">
        <w:rPr>
          <w:lang w:val="en-AU"/>
        </w:rPr>
        <w:t xml:space="preserve"> medical treatment</w:t>
      </w:r>
      <w:r w:rsidR="00C327AA">
        <w:rPr>
          <w:lang w:val="en-AU"/>
        </w:rPr>
        <w:t>s</w:t>
      </w:r>
      <w:r w:rsidR="008C15CE">
        <w:rPr>
          <w:lang w:val="en-AU"/>
        </w:rPr>
        <w:t xml:space="preserve"> of skin cancers.</w:t>
      </w:r>
    </w:p>
    <w:p w14:paraId="5B153DC2" w14:textId="77777777" w:rsidR="006C4B06" w:rsidRDefault="006C4B06">
      <w:pPr>
        <w:rPr>
          <w:lang w:val="en-AU"/>
        </w:rPr>
      </w:pPr>
    </w:p>
    <w:p w14:paraId="3FD665B0" w14:textId="55624B2C" w:rsidR="0031229E" w:rsidRDefault="006C4B06">
      <w:pPr>
        <w:rPr>
          <w:lang w:val="en-AU"/>
        </w:rPr>
      </w:pPr>
      <w:r>
        <w:rPr>
          <w:lang w:val="en-AU"/>
        </w:rPr>
        <w:t>Skin cancer medicine is</w:t>
      </w:r>
      <w:r w:rsidR="008C15CE">
        <w:rPr>
          <w:lang w:val="en-AU"/>
        </w:rPr>
        <w:t xml:space="preserve"> all we do.</w:t>
      </w:r>
    </w:p>
    <w:p w14:paraId="0F5BCA5D" w14:textId="4F6F0D0E" w:rsidR="00742CEA" w:rsidRDefault="00742CEA">
      <w:pPr>
        <w:rPr>
          <w:lang w:val="en-AU"/>
        </w:rPr>
      </w:pPr>
    </w:p>
    <w:p w14:paraId="72549F8F" w14:textId="36EAB7B8" w:rsidR="00742CEA" w:rsidRDefault="0015553F">
      <w:pPr>
        <w:rPr>
          <w:lang w:val="en-AU"/>
        </w:rPr>
      </w:pPr>
      <w:r>
        <w:rPr>
          <w:lang w:val="en-AU"/>
        </w:rPr>
        <w:t>We welcome you to</w:t>
      </w:r>
      <w:r w:rsidR="00742CEA">
        <w:rPr>
          <w:lang w:val="en-AU"/>
        </w:rPr>
        <w:t xml:space="preserve"> </w:t>
      </w:r>
      <w:r>
        <w:rPr>
          <w:lang w:val="en-AU"/>
        </w:rPr>
        <w:t>“</w:t>
      </w:r>
      <w:r w:rsidR="00742CEA">
        <w:rPr>
          <w:lang w:val="en-AU"/>
        </w:rPr>
        <w:t>virtually</w:t>
      </w:r>
      <w:r>
        <w:rPr>
          <w:lang w:val="en-AU"/>
        </w:rPr>
        <w:t>”</w:t>
      </w:r>
      <w:r w:rsidR="00742CEA">
        <w:rPr>
          <w:lang w:val="en-AU"/>
        </w:rPr>
        <w:t xml:space="preserve"> walk through our clinic at www.Skinetics.clinic</w:t>
      </w:r>
    </w:p>
    <w:p w14:paraId="1830598B" w14:textId="786F887B" w:rsidR="00EF5818" w:rsidRDefault="00EF5818">
      <w:pPr>
        <w:rPr>
          <w:b/>
          <w:bCs/>
          <w:lang w:val="en-AU"/>
        </w:rPr>
      </w:pPr>
    </w:p>
    <w:p w14:paraId="69D3BE4F" w14:textId="300E73B0" w:rsidR="00FD5263" w:rsidRDefault="00FD5263">
      <w:pPr>
        <w:rPr>
          <w:b/>
          <w:bCs/>
          <w:lang w:val="en-AU"/>
        </w:rPr>
      </w:pPr>
      <w:r>
        <w:rPr>
          <w:b/>
          <w:bCs/>
          <w:lang w:val="en-AU"/>
        </w:rPr>
        <w:t>Our Staff</w:t>
      </w:r>
    </w:p>
    <w:p w14:paraId="5897DD4A" w14:textId="55F5BA83" w:rsidR="00FD5263" w:rsidRDefault="00FD5263">
      <w:pPr>
        <w:rPr>
          <w:b/>
          <w:bCs/>
          <w:lang w:val="en-AU"/>
        </w:rPr>
      </w:pPr>
    </w:p>
    <w:p w14:paraId="7E7E7FB2" w14:textId="07A388DC" w:rsidR="00FD5263" w:rsidRDefault="00F30AB5">
      <w:pPr>
        <w:rPr>
          <w:lang w:val="en-AU"/>
        </w:rPr>
      </w:pPr>
      <w:r>
        <w:rPr>
          <w:lang w:val="en-AU"/>
        </w:rPr>
        <w:t xml:space="preserve">At </w:t>
      </w:r>
      <w:proofErr w:type="spellStart"/>
      <w:r>
        <w:rPr>
          <w:lang w:val="en-AU"/>
        </w:rPr>
        <w:t>Skinetics</w:t>
      </w:r>
      <w:proofErr w:type="spellEnd"/>
      <w:r>
        <w:rPr>
          <w:lang w:val="en-AU"/>
        </w:rPr>
        <w:t xml:space="preserve"> Skin Cancer Clinic, our highly qualified administrative staff, nurses and doctors are an integral part of the team ensuring excellent clinical care is provided to our patients.  We currently have 5 experienced local doctors:</w:t>
      </w:r>
    </w:p>
    <w:p w14:paraId="27C61CFE" w14:textId="77777777" w:rsidR="00351713" w:rsidRPr="00FD5263" w:rsidRDefault="00351713">
      <w:pPr>
        <w:rPr>
          <w:lang w:val="en-AU"/>
        </w:rPr>
      </w:pPr>
    </w:p>
    <w:p w14:paraId="2E899E8E" w14:textId="10722D7C" w:rsidR="00FD5263" w:rsidRDefault="00FD5263">
      <w:pPr>
        <w:rPr>
          <w:b/>
          <w:bCs/>
          <w:lang w:val="en-AU"/>
        </w:rPr>
      </w:pPr>
      <w:r>
        <w:rPr>
          <w:b/>
          <w:bCs/>
          <w:lang w:val="en-AU"/>
        </w:rPr>
        <w:t>Dr. Julie Yeadon</w:t>
      </w:r>
      <w:r w:rsidR="006B05FD">
        <w:rPr>
          <w:b/>
          <w:bCs/>
          <w:lang w:val="en-AU"/>
        </w:rPr>
        <w:t>,</w:t>
      </w:r>
      <w:r w:rsidR="00416D4C">
        <w:rPr>
          <w:b/>
          <w:bCs/>
          <w:lang w:val="en-AU"/>
        </w:rPr>
        <w:t xml:space="preserve"> </w:t>
      </w:r>
      <w:proofErr w:type="spellStart"/>
      <w:r w:rsidR="00416D4C">
        <w:rPr>
          <w:b/>
          <w:bCs/>
          <w:lang w:val="en-AU"/>
        </w:rPr>
        <w:t>BMed</w:t>
      </w:r>
      <w:proofErr w:type="spellEnd"/>
      <w:r w:rsidR="00416D4C">
        <w:rPr>
          <w:b/>
          <w:bCs/>
          <w:lang w:val="en-AU"/>
        </w:rPr>
        <w:t>,</w:t>
      </w:r>
      <w:r w:rsidR="006B05FD">
        <w:rPr>
          <w:b/>
          <w:bCs/>
          <w:lang w:val="en-AU"/>
        </w:rPr>
        <w:t xml:space="preserve"> FRACGP, Diploma</w:t>
      </w:r>
      <w:r w:rsidR="00416D4C">
        <w:rPr>
          <w:b/>
          <w:bCs/>
          <w:lang w:val="en-AU"/>
        </w:rPr>
        <w:t xml:space="preserve"> Skin Cancer Medicine/Surgery, Diploma Aesthetic Medic</w:t>
      </w:r>
      <w:r w:rsidR="00351713">
        <w:rPr>
          <w:b/>
          <w:bCs/>
          <w:lang w:val="en-AU"/>
        </w:rPr>
        <w:t>i</w:t>
      </w:r>
      <w:r w:rsidR="00416D4C">
        <w:rPr>
          <w:b/>
          <w:bCs/>
          <w:lang w:val="en-AU"/>
        </w:rPr>
        <w:t>ne</w:t>
      </w:r>
    </w:p>
    <w:p w14:paraId="0375D9AB" w14:textId="47C5D637" w:rsidR="00FD5263" w:rsidRDefault="00FD5263">
      <w:pPr>
        <w:rPr>
          <w:b/>
          <w:bCs/>
          <w:lang w:val="en-AU"/>
        </w:rPr>
      </w:pPr>
      <w:r>
        <w:rPr>
          <w:b/>
          <w:bCs/>
          <w:lang w:val="en-AU"/>
        </w:rPr>
        <w:t xml:space="preserve">Dr. Dionne </w:t>
      </w:r>
      <w:proofErr w:type="spellStart"/>
      <w:r>
        <w:rPr>
          <w:b/>
          <w:bCs/>
          <w:lang w:val="en-AU"/>
        </w:rPr>
        <w:t>Bolla</w:t>
      </w:r>
      <w:proofErr w:type="spellEnd"/>
      <w:r w:rsidR="00351713">
        <w:rPr>
          <w:b/>
          <w:bCs/>
          <w:lang w:val="en-AU"/>
        </w:rPr>
        <w:t xml:space="preserve">, </w:t>
      </w:r>
      <w:proofErr w:type="spellStart"/>
      <w:r w:rsidR="00351713">
        <w:rPr>
          <w:b/>
          <w:bCs/>
          <w:lang w:val="en-AU"/>
        </w:rPr>
        <w:t>BMed</w:t>
      </w:r>
      <w:proofErr w:type="spellEnd"/>
      <w:r w:rsidR="00351713">
        <w:rPr>
          <w:b/>
          <w:bCs/>
          <w:lang w:val="en-AU"/>
        </w:rPr>
        <w:t>, FRACGP, Diploma Skin Cancer Medicine/Surgery</w:t>
      </w:r>
    </w:p>
    <w:p w14:paraId="7A597297" w14:textId="626867B3" w:rsidR="00FD5263" w:rsidRDefault="00FD5263">
      <w:pPr>
        <w:rPr>
          <w:b/>
          <w:bCs/>
          <w:lang w:val="en-AU"/>
        </w:rPr>
      </w:pPr>
      <w:r>
        <w:rPr>
          <w:b/>
          <w:bCs/>
          <w:lang w:val="en-AU"/>
        </w:rPr>
        <w:t>Dr. Heather Zimmerman</w:t>
      </w:r>
      <w:r w:rsidR="00351713">
        <w:rPr>
          <w:b/>
          <w:bCs/>
          <w:lang w:val="en-AU"/>
        </w:rPr>
        <w:t>, MBBS, FRACGP</w:t>
      </w:r>
    </w:p>
    <w:p w14:paraId="4F2B8D9D" w14:textId="2DA40012" w:rsidR="00FD5263" w:rsidRDefault="00FD5263">
      <w:pPr>
        <w:rPr>
          <w:b/>
          <w:bCs/>
          <w:lang w:val="en-AU"/>
        </w:rPr>
      </w:pPr>
      <w:r>
        <w:rPr>
          <w:b/>
          <w:bCs/>
          <w:lang w:val="en-AU"/>
        </w:rPr>
        <w:t>Dr. Dave Parker</w:t>
      </w:r>
      <w:r w:rsidR="00351713">
        <w:rPr>
          <w:b/>
          <w:bCs/>
          <w:lang w:val="en-AU"/>
        </w:rPr>
        <w:t>, MBBS (Syd), Dip Law</w:t>
      </w:r>
    </w:p>
    <w:p w14:paraId="6A59D86B" w14:textId="7D17D027" w:rsidR="00FD5263" w:rsidRDefault="00FD5263">
      <w:pPr>
        <w:rPr>
          <w:b/>
          <w:bCs/>
          <w:lang w:val="en-AU"/>
        </w:rPr>
      </w:pPr>
      <w:r>
        <w:rPr>
          <w:b/>
          <w:bCs/>
          <w:lang w:val="en-AU"/>
        </w:rPr>
        <w:t xml:space="preserve">Dr. Liz </w:t>
      </w:r>
      <w:proofErr w:type="spellStart"/>
      <w:r>
        <w:rPr>
          <w:b/>
          <w:bCs/>
          <w:lang w:val="en-AU"/>
        </w:rPr>
        <w:t>Birkby</w:t>
      </w:r>
      <w:proofErr w:type="spellEnd"/>
      <w:r w:rsidR="00351713">
        <w:rPr>
          <w:b/>
          <w:bCs/>
          <w:lang w:val="en-AU"/>
        </w:rPr>
        <w:t>, MBBS (Hons), FRACGP, Cert. Skin Cancer Medicine</w:t>
      </w:r>
    </w:p>
    <w:p w14:paraId="24B30CB5" w14:textId="77777777" w:rsidR="00F30AB5" w:rsidRDefault="00F30AB5">
      <w:pPr>
        <w:rPr>
          <w:b/>
          <w:bCs/>
          <w:lang w:val="en-AU"/>
        </w:rPr>
      </w:pPr>
    </w:p>
    <w:p w14:paraId="0B6455A2" w14:textId="77777777" w:rsidR="00EF5818" w:rsidRPr="00EF5818" w:rsidRDefault="00EF5818">
      <w:pPr>
        <w:rPr>
          <w:b/>
          <w:bCs/>
          <w:lang w:val="en-AU"/>
        </w:rPr>
      </w:pPr>
    </w:p>
    <w:p w14:paraId="4645B361" w14:textId="0C1A2C8C" w:rsidR="003B61BB" w:rsidRDefault="00D51B85">
      <w:pPr>
        <w:rPr>
          <w:lang w:val="en-AU"/>
        </w:rPr>
      </w:pPr>
      <w:r>
        <w:rPr>
          <w:lang w:val="en-AU"/>
        </w:rPr>
        <w:t>Early detection of skin cancers is vital for the best outcome</w:t>
      </w:r>
      <w:r>
        <w:rPr>
          <w:lang w:val="en-AU"/>
        </w:rPr>
        <w:t xml:space="preserve">.  </w:t>
      </w:r>
      <w:proofErr w:type="spellStart"/>
      <w:r w:rsidR="007B78FB">
        <w:rPr>
          <w:lang w:val="en-AU"/>
        </w:rPr>
        <w:t>Skinetics</w:t>
      </w:r>
      <w:proofErr w:type="spellEnd"/>
      <w:r w:rsidR="007B78FB">
        <w:rPr>
          <w:lang w:val="en-AU"/>
        </w:rPr>
        <w:t xml:space="preserve"> has </w:t>
      </w:r>
      <w:r w:rsidR="007D0B32">
        <w:rPr>
          <w:lang w:val="en-AU"/>
        </w:rPr>
        <w:t xml:space="preserve">invested in technology and research to provide </w:t>
      </w:r>
      <w:r>
        <w:rPr>
          <w:lang w:val="en-AU"/>
        </w:rPr>
        <w:t>the latest diagnostic</w:t>
      </w:r>
      <w:r w:rsidR="007B78FB">
        <w:rPr>
          <w:lang w:val="en-AU"/>
        </w:rPr>
        <w:t xml:space="preserve"> </w:t>
      </w:r>
      <w:r w:rsidR="0031229E">
        <w:rPr>
          <w:lang w:val="en-AU"/>
        </w:rPr>
        <w:t>s</w:t>
      </w:r>
      <w:r w:rsidR="007B78FB">
        <w:rPr>
          <w:lang w:val="en-AU"/>
        </w:rPr>
        <w:t>ervices</w:t>
      </w:r>
      <w:r w:rsidR="003E0AFC">
        <w:rPr>
          <w:lang w:val="en-AU"/>
        </w:rPr>
        <w:t xml:space="preserve"> and treatments</w:t>
      </w:r>
      <w:r>
        <w:rPr>
          <w:lang w:val="en-AU"/>
        </w:rPr>
        <w:t xml:space="preserve"> </w:t>
      </w:r>
      <w:r w:rsidR="007B78FB">
        <w:rPr>
          <w:lang w:val="en-AU"/>
        </w:rPr>
        <w:t xml:space="preserve">to meet the needs of </w:t>
      </w:r>
      <w:r w:rsidR="007D0B32">
        <w:rPr>
          <w:lang w:val="en-AU"/>
        </w:rPr>
        <w:t>our p</w:t>
      </w:r>
      <w:r w:rsidR="007B78FB">
        <w:rPr>
          <w:lang w:val="en-AU"/>
        </w:rPr>
        <w:t>atients</w:t>
      </w:r>
      <w:r>
        <w:rPr>
          <w:lang w:val="en-AU"/>
        </w:rPr>
        <w:t>.</w:t>
      </w:r>
    </w:p>
    <w:p w14:paraId="162198AB" w14:textId="21EA8B4D" w:rsidR="003E0AFC" w:rsidRDefault="003E0AFC">
      <w:pPr>
        <w:rPr>
          <w:lang w:val="en-AU"/>
        </w:rPr>
      </w:pPr>
    </w:p>
    <w:p w14:paraId="3DEEBEC6" w14:textId="326B78E8" w:rsidR="003E0AFC" w:rsidRDefault="00D51B85">
      <w:pPr>
        <w:rPr>
          <w:lang w:val="en-AU"/>
        </w:rPr>
      </w:pPr>
      <w:r>
        <w:rPr>
          <w:b/>
          <w:bCs/>
          <w:lang w:val="en-AU"/>
        </w:rPr>
        <w:t>Professional Skin</w:t>
      </w:r>
      <w:r w:rsidR="00FD5263">
        <w:rPr>
          <w:b/>
          <w:bCs/>
          <w:lang w:val="en-AU"/>
        </w:rPr>
        <w:t xml:space="preserve"> </w:t>
      </w:r>
      <w:r w:rsidR="003E0AFC" w:rsidRPr="00EF5818">
        <w:rPr>
          <w:b/>
          <w:bCs/>
          <w:lang w:val="en-AU"/>
        </w:rPr>
        <w:t>Services</w:t>
      </w:r>
    </w:p>
    <w:p w14:paraId="2D259B4D" w14:textId="16C3A0E8" w:rsidR="007B78FB" w:rsidRDefault="007B78FB">
      <w:pPr>
        <w:rPr>
          <w:lang w:val="en-AU"/>
        </w:rPr>
      </w:pPr>
    </w:p>
    <w:p w14:paraId="6A00A624" w14:textId="31E35A4F" w:rsidR="007B78FB" w:rsidRPr="007B78FB" w:rsidRDefault="00C82862" w:rsidP="007B78FB">
      <w:pPr>
        <w:pStyle w:val="ListParagraph"/>
        <w:numPr>
          <w:ilvl w:val="0"/>
          <w:numId w:val="24"/>
        </w:numPr>
        <w:rPr>
          <w:lang w:val="en-AU"/>
        </w:rPr>
      </w:pPr>
      <w:r>
        <w:rPr>
          <w:b/>
          <w:bCs/>
          <w:lang w:val="en-AU"/>
        </w:rPr>
        <w:t xml:space="preserve">Advanced </w:t>
      </w:r>
      <w:r w:rsidR="00C327AA">
        <w:rPr>
          <w:b/>
          <w:bCs/>
          <w:lang w:val="en-AU"/>
        </w:rPr>
        <w:t xml:space="preserve">Skin Cancer Detection </w:t>
      </w:r>
      <w:r w:rsidR="00C327AA" w:rsidRPr="00C327AA">
        <w:rPr>
          <w:lang w:val="en-AU"/>
        </w:rPr>
        <w:t xml:space="preserve">with </w:t>
      </w:r>
      <w:r w:rsidR="00D51B85">
        <w:rPr>
          <w:lang w:val="en-AU"/>
        </w:rPr>
        <w:t xml:space="preserve">detailed </w:t>
      </w:r>
      <w:r w:rsidR="007B78FB" w:rsidRPr="00C327AA">
        <w:rPr>
          <w:lang w:val="en-AU"/>
        </w:rPr>
        <w:t>Full Body skin checks</w:t>
      </w:r>
      <w:r w:rsidR="007B78FB" w:rsidRPr="007B78FB">
        <w:rPr>
          <w:lang w:val="en-AU"/>
        </w:rPr>
        <w:t xml:space="preserve"> using </w:t>
      </w:r>
      <w:proofErr w:type="spellStart"/>
      <w:r w:rsidR="007B78FB" w:rsidRPr="007B78FB">
        <w:rPr>
          <w:lang w:val="en-AU"/>
        </w:rPr>
        <w:t>dermoscopy</w:t>
      </w:r>
      <w:proofErr w:type="spellEnd"/>
      <w:r w:rsidR="00205AC3">
        <w:rPr>
          <w:lang w:val="en-AU"/>
        </w:rPr>
        <w:t xml:space="preserve"> and technology to minimise unnecessary excisions</w:t>
      </w:r>
      <w:r>
        <w:rPr>
          <w:lang w:val="en-AU"/>
        </w:rPr>
        <w:t>.</w:t>
      </w:r>
    </w:p>
    <w:p w14:paraId="5A795605" w14:textId="0B042A09" w:rsidR="007B78FB" w:rsidRPr="00794173" w:rsidRDefault="00205AC3" w:rsidP="00794173">
      <w:pPr>
        <w:pStyle w:val="ListParagraph"/>
        <w:numPr>
          <w:ilvl w:val="0"/>
          <w:numId w:val="24"/>
        </w:numPr>
        <w:rPr>
          <w:lang w:val="en-AU"/>
        </w:rPr>
      </w:pPr>
      <w:r w:rsidRPr="00C327AA">
        <w:rPr>
          <w:b/>
          <w:bCs/>
          <w:lang w:val="en-AU"/>
        </w:rPr>
        <w:t xml:space="preserve">Individual </w:t>
      </w:r>
      <w:r w:rsidR="007B78FB" w:rsidRPr="00C327AA">
        <w:rPr>
          <w:b/>
          <w:bCs/>
          <w:lang w:val="en-AU"/>
        </w:rPr>
        <w:t xml:space="preserve">Mole mapping </w:t>
      </w:r>
      <w:r w:rsidRPr="00C327AA">
        <w:rPr>
          <w:b/>
          <w:bCs/>
          <w:lang w:val="en-AU"/>
        </w:rPr>
        <w:t>and full body photography</w:t>
      </w:r>
      <w:r w:rsidRPr="00794173">
        <w:rPr>
          <w:lang w:val="en-AU"/>
        </w:rPr>
        <w:t xml:space="preserve"> utilising </w:t>
      </w:r>
      <w:r w:rsidR="00794173">
        <w:rPr>
          <w:lang w:val="en-AU"/>
        </w:rPr>
        <w:t xml:space="preserve">intelligent </w:t>
      </w:r>
      <w:r w:rsidRPr="00794173">
        <w:rPr>
          <w:lang w:val="en-AU"/>
        </w:rPr>
        <w:t xml:space="preserve">skin analytics </w:t>
      </w:r>
      <w:r w:rsidR="007B78FB" w:rsidRPr="00794173">
        <w:rPr>
          <w:lang w:val="en-AU"/>
        </w:rPr>
        <w:t>with</w:t>
      </w:r>
      <w:r w:rsidRPr="00794173">
        <w:rPr>
          <w:lang w:val="en-AU"/>
        </w:rPr>
        <w:t xml:space="preserve"> </w:t>
      </w:r>
      <w:proofErr w:type="spellStart"/>
      <w:r w:rsidRPr="00794173">
        <w:rPr>
          <w:b/>
          <w:bCs/>
          <w:lang w:val="en-AU"/>
        </w:rPr>
        <w:t>DermEngine</w:t>
      </w:r>
      <w:proofErr w:type="spellEnd"/>
      <w:r w:rsidRPr="00794173">
        <w:rPr>
          <w:lang w:val="en-AU"/>
        </w:rPr>
        <w:t xml:space="preserve"> – an artificial intelligence-powered platform which provides tools for documenting </w:t>
      </w:r>
      <w:r w:rsidRPr="00794173">
        <w:rPr>
          <w:lang w:val="en-AU"/>
        </w:rPr>
        <w:lastRenderedPageBreak/>
        <w:t>and diagnosing skin cancers and evidenc</w:t>
      </w:r>
      <w:r w:rsidR="00794173" w:rsidRPr="00794173">
        <w:rPr>
          <w:lang w:val="en-AU"/>
        </w:rPr>
        <w:t>e-</w:t>
      </w:r>
      <w:r w:rsidRPr="00794173">
        <w:rPr>
          <w:lang w:val="en-AU"/>
        </w:rPr>
        <w:t>based care</w:t>
      </w:r>
      <w:r w:rsidR="00794173" w:rsidRPr="00794173">
        <w:rPr>
          <w:lang w:val="en-AU"/>
        </w:rPr>
        <w:t>. Powered by AI algorithms, it will identify changes to the skin over time and support early clinical decisions and diagnosis.</w:t>
      </w:r>
    </w:p>
    <w:p w14:paraId="3E278994" w14:textId="17D849B9" w:rsidR="003B61BB" w:rsidRDefault="007B78FB" w:rsidP="004072EF">
      <w:pPr>
        <w:pStyle w:val="ListParagraph"/>
        <w:numPr>
          <w:ilvl w:val="0"/>
          <w:numId w:val="24"/>
        </w:numPr>
        <w:rPr>
          <w:lang w:val="en-AU"/>
        </w:rPr>
      </w:pPr>
      <w:proofErr w:type="spellStart"/>
      <w:r w:rsidRPr="00794173">
        <w:rPr>
          <w:b/>
          <w:bCs/>
          <w:lang w:val="en-AU"/>
        </w:rPr>
        <w:t>MoleMate</w:t>
      </w:r>
      <w:proofErr w:type="spellEnd"/>
      <w:r w:rsidRPr="00794173">
        <w:rPr>
          <w:b/>
          <w:bCs/>
          <w:lang w:val="en-AU"/>
        </w:rPr>
        <w:t xml:space="preserve"> </w:t>
      </w:r>
      <w:r w:rsidR="00794173" w:rsidRPr="00C327AA">
        <w:rPr>
          <w:b/>
          <w:bCs/>
          <w:lang w:val="en-AU"/>
        </w:rPr>
        <w:t>S</w:t>
      </w:r>
      <w:r w:rsidRPr="00C327AA">
        <w:rPr>
          <w:b/>
          <w:bCs/>
          <w:lang w:val="en-AU"/>
        </w:rPr>
        <w:t>kin</w:t>
      </w:r>
      <w:r w:rsidR="00794173" w:rsidRPr="00C327AA">
        <w:rPr>
          <w:b/>
          <w:bCs/>
          <w:lang w:val="en-AU"/>
        </w:rPr>
        <w:t xml:space="preserve"> Imaging System</w:t>
      </w:r>
      <w:r w:rsidRPr="0017354C">
        <w:rPr>
          <w:lang w:val="en-AU"/>
        </w:rPr>
        <w:t xml:space="preserve"> which captures high-quality images using </w:t>
      </w:r>
      <w:proofErr w:type="spellStart"/>
      <w:r w:rsidRPr="0017354C">
        <w:rPr>
          <w:lang w:val="en-AU"/>
        </w:rPr>
        <w:t>SIAscopy</w:t>
      </w:r>
      <w:proofErr w:type="spellEnd"/>
      <w:r w:rsidRPr="0017354C">
        <w:rPr>
          <w:lang w:val="en-AU"/>
        </w:rPr>
        <w:t xml:space="preserve"> – clinically proven technology which provides a unique level of detail and information from up to 2mm beneath the skin</w:t>
      </w:r>
      <w:r w:rsidR="00C82862">
        <w:rPr>
          <w:lang w:val="en-AU"/>
        </w:rPr>
        <w:t>’s surface</w:t>
      </w:r>
      <w:r w:rsidRPr="0017354C">
        <w:rPr>
          <w:lang w:val="en-AU"/>
        </w:rPr>
        <w:t xml:space="preserve"> </w:t>
      </w:r>
      <w:r w:rsidR="0017354C" w:rsidRPr="0017354C">
        <w:rPr>
          <w:lang w:val="en-AU"/>
        </w:rPr>
        <w:t>allowing deeper assessment and risk</w:t>
      </w:r>
      <w:r w:rsidR="00794173">
        <w:rPr>
          <w:lang w:val="en-AU"/>
        </w:rPr>
        <w:t xml:space="preserve"> of </w:t>
      </w:r>
      <w:r w:rsidR="00C82862">
        <w:rPr>
          <w:lang w:val="en-AU"/>
        </w:rPr>
        <w:t>melanoma.</w:t>
      </w:r>
    </w:p>
    <w:p w14:paraId="45059634" w14:textId="7F0AC1FD" w:rsidR="0017354C" w:rsidRDefault="00515DA9" w:rsidP="004072EF">
      <w:pPr>
        <w:pStyle w:val="ListParagraph"/>
        <w:numPr>
          <w:ilvl w:val="0"/>
          <w:numId w:val="24"/>
        </w:numPr>
        <w:rPr>
          <w:lang w:val="en-AU"/>
        </w:rPr>
      </w:pPr>
      <w:r w:rsidRPr="00C327AA">
        <w:rPr>
          <w:b/>
          <w:bCs/>
          <w:lang w:val="en-AU"/>
        </w:rPr>
        <w:t xml:space="preserve">Purpose Built </w:t>
      </w:r>
      <w:r w:rsidR="00C327AA">
        <w:rPr>
          <w:b/>
          <w:bCs/>
          <w:lang w:val="en-AU"/>
        </w:rPr>
        <w:t xml:space="preserve">Skin Cancer </w:t>
      </w:r>
      <w:r w:rsidRPr="00C327AA">
        <w:rPr>
          <w:b/>
          <w:bCs/>
          <w:lang w:val="en-AU"/>
        </w:rPr>
        <w:t>Facility</w:t>
      </w:r>
      <w:r>
        <w:rPr>
          <w:lang w:val="en-AU"/>
        </w:rPr>
        <w:t xml:space="preserve"> providing </w:t>
      </w:r>
      <w:r w:rsidR="0017354C">
        <w:rPr>
          <w:lang w:val="en-AU"/>
        </w:rPr>
        <w:t>Surgical treatments in 2 dedicated</w:t>
      </w:r>
      <w:r w:rsidR="004256F1">
        <w:rPr>
          <w:lang w:val="en-AU"/>
        </w:rPr>
        <w:t xml:space="preserve"> fully equipped</w:t>
      </w:r>
      <w:r w:rsidR="0017354C">
        <w:rPr>
          <w:lang w:val="en-AU"/>
        </w:rPr>
        <w:t xml:space="preserve"> theatres</w:t>
      </w:r>
      <w:r w:rsidR="00EE31C2">
        <w:rPr>
          <w:lang w:val="en-AU"/>
        </w:rPr>
        <w:t xml:space="preserve"> and</w:t>
      </w:r>
      <w:r w:rsidR="00817A91">
        <w:rPr>
          <w:lang w:val="en-AU"/>
        </w:rPr>
        <w:t xml:space="preserve"> </w:t>
      </w:r>
      <w:r w:rsidR="00EE31C2">
        <w:rPr>
          <w:lang w:val="en-AU"/>
        </w:rPr>
        <w:t xml:space="preserve">Treatment room staffed by </w:t>
      </w:r>
      <w:r w:rsidR="00817A91">
        <w:rPr>
          <w:lang w:val="en-AU"/>
        </w:rPr>
        <w:t>skilled skin cancer medicine nurses</w:t>
      </w:r>
    </w:p>
    <w:p w14:paraId="2651674A" w14:textId="77777777" w:rsidR="00FB79DD" w:rsidRDefault="00FB79DD" w:rsidP="00FB79DD">
      <w:pPr>
        <w:pStyle w:val="ListParagraph"/>
        <w:numPr>
          <w:ilvl w:val="0"/>
          <w:numId w:val="24"/>
        </w:numPr>
        <w:rPr>
          <w:lang w:val="en-AU"/>
        </w:rPr>
      </w:pPr>
      <w:r w:rsidRPr="00127170">
        <w:rPr>
          <w:b/>
          <w:bCs/>
          <w:lang w:val="en-AU"/>
        </w:rPr>
        <w:t>Large referral</w:t>
      </w:r>
      <w:r>
        <w:rPr>
          <w:lang w:val="en-AU"/>
        </w:rPr>
        <w:t xml:space="preserve"> </w:t>
      </w:r>
      <w:r w:rsidRPr="00127170">
        <w:rPr>
          <w:b/>
          <w:bCs/>
          <w:lang w:val="en-AU"/>
        </w:rPr>
        <w:t xml:space="preserve">basis </w:t>
      </w:r>
      <w:r>
        <w:rPr>
          <w:lang w:val="en-AU"/>
        </w:rPr>
        <w:t xml:space="preserve">for our patients that may require extensive therapy for their skin cancers, including Radiotherapy for cosmetically sensitive areas that are not optimally treated with surgery, Advanced care under the Melanoma Unit Sydney or MOHs Surgery and more. </w:t>
      </w:r>
    </w:p>
    <w:p w14:paraId="1BF43C68" w14:textId="0E56C5FE" w:rsidR="00FB79DD" w:rsidRDefault="00054C06" w:rsidP="00FB79DD">
      <w:pPr>
        <w:pStyle w:val="ListParagraph"/>
        <w:numPr>
          <w:ilvl w:val="0"/>
          <w:numId w:val="24"/>
        </w:numPr>
        <w:rPr>
          <w:lang w:val="en-AU"/>
        </w:rPr>
      </w:pPr>
      <w:r>
        <w:rPr>
          <w:b/>
          <w:bCs/>
          <w:lang w:val="en-AU"/>
        </w:rPr>
        <w:t xml:space="preserve">Priority </w:t>
      </w:r>
      <w:r w:rsidR="00FB79DD">
        <w:rPr>
          <w:b/>
          <w:bCs/>
          <w:lang w:val="en-AU"/>
        </w:rPr>
        <w:t xml:space="preserve">Spot Checks </w:t>
      </w:r>
      <w:r w:rsidR="00FB79DD">
        <w:rPr>
          <w:lang w:val="en-AU"/>
        </w:rPr>
        <w:t xml:space="preserve">– appointments are set aside every day for urgent </w:t>
      </w:r>
      <w:r w:rsidR="00C27ABD">
        <w:rPr>
          <w:lang w:val="en-AU"/>
        </w:rPr>
        <w:t>suspicious lesions</w:t>
      </w:r>
      <w:r w:rsidR="00FB79DD">
        <w:rPr>
          <w:lang w:val="en-AU"/>
        </w:rPr>
        <w:t xml:space="preserve"> allowing for </w:t>
      </w:r>
      <w:r w:rsidR="00C27ABD">
        <w:rPr>
          <w:lang w:val="en-AU"/>
        </w:rPr>
        <w:t>quick evaluation</w:t>
      </w:r>
      <w:r w:rsidR="00FB79DD">
        <w:rPr>
          <w:lang w:val="en-AU"/>
        </w:rPr>
        <w:t>, whether</w:t>
      </w:r>
      <w:r>
        <w:rPr>
          <w:lang w:val="en-AU"/>
        </w:rPr>
        <w:t xml:space="preserve"> for</w:t>
      </w:r>
      <w:r w:rsidR="00FB79DD">
        <w:rPr>
          <w:lang w:val="en-AU"/>
        </w:rPr>
        <w:t xml:space="preserve"> an existing or new patient.  Although we welcome GP referrals, it is not required.  </w:t>
      </w:r>
    </w:p>
    <w:p w14:paraId="03BE0FF1" w14:textId="6E472472" w:rsidR="00FB79DD" w:rsidRDefault="00FB79DD" w:rsidP="00FB79DD">
      <w:pPr>
        <w:pStyle w:val="ListParagraph"/>
        <w:numPr>
          <w:ilvl w:val="0"/>
          <w:numId w:val="24"/>
        </w:numPr>
        <w:rPr>
          <w:lang w:val="en-AU"/>
        </w:rPr>
      </w:pPr>
      <w:r>
        <w:rPr>
          <w:b/>
          <w:bCs/>
          <w:lang w:val="en-AU"/>
        </w:rPr>
        <w:t xml:space="preserve">GP Team Approach </w:t>
      </w:r>
      <w:r>
        <w:rPr>
          <w:lang w:val="en-AU"/>
        </w:rPr>
        <w:t xml:space="preserve">– </w:t>
      </w:r>
      <w:proofErr w:type="spellStart"/>
      <w:r>
        <w:rPr>
          <w:lang w:val="en-AU"/>
        </w:rPr>
        <w:t>Skinetics</w:t>
      </w:r>
      <w:proofErr w:type="spellEnd"/>
      <w:r>
        <w:rPr>
          <w:lang w:val="en-AU"/>
        </w:rPr>
        <w:t xml:space="preserve"> believes it is important that an integrated team approach to a patient’s skin cancer care is important, and communication of histological results and findings are shared </w:t>
      </w:r>
      <w:r w:rsidR="004343EA">
        <w:rPr>
          <w:lang w:val="en-AU"/>
        </w:rPr>
        <w:t>with their GP upon</w:t>
      </w:r>
      <w:r>
        <w:rPr>
          <w:lang w:val="en-AU"/>
        </w:rPr>
        <w:t xml:space="preserve"> permission.</w:t>
      </w:r>
    </w:p>
    <w:p w14:paraId="61FFC4DE" w14:textId="77777777" w:rsidR="005727B2" w:rsidRPr="009C181A" w:rsidRDefault="005727B2" w:rsidP="005727B2">
      <w:pPr>
        <w:pStyle w:val="ListParagraph"/>
        <w:numPr>
          <w:ilvl w:val="0"/>
          <w:numId w:val="24"/>
        </w:numPr>
        <w:rPr>
          <w:lang w:val="en-AU"/>
        </w:rPr>
      </w:pPr>
      <w:r w:rsidRPr="009C181A">
        <w:rPr>
          <w:b/>
          <w:bCs/>
          <w:lang w:val="en-AU"/>
        </w:rPr>
        <w:t>Pain minimisation Techniques</w:t>
      </w:r>
      <w:r>
        <w:rPr>
          <w:lang w:val="en-AU"/>
        </w:rPr>
        <w:t xml:space="preserve"> –Topical numbing creams and </w:t>
      </w:r>
      <w:proofErr w:type="spellStart"/>
      <w:r>
        <w:rPr>
          <w:lang w:val="en-AU"/>
        </w:rPr>
        <w:t>CoolSense</w:t>
      </w:r>
      <w:proofErr w:type="spellEnd"/>
      <w:r>
        <w:rPr>
          <w:lang w:val="en-AU"/>
        </w:rPr>
        <w:t xml:space="preserve"> numbing agents are available to minimise tenderness that can come with local anaesthetics. Our theatres are equipped with overhead projectors playing calming nature scenes to ensure our patients are comfortable.</w:t>
      </w:r>
    </w:p>
    <w:p w14:paraId="589808C3" w14:textId="07CE8734" w:rsidR="00FB79DD" w:rsidRDefault="00FB79DD" w:rsidP="00FB79DD">
      <w:pPr>
        <w:rPr>
          <w:lang w:val="en-AU"/>
        </w:rPr>
      </w:pPr>
    </w:p>
    <w:p w14:paraId="1925979B" w14:textId="19CA959F" w:rsidR="00FB79DD" w:rsidRPr="00FB79DD" w:rsidRDefault="0031229E" w:rsidP="00FB79DD">
      <w:pPr>
        <w:rPr>
          <w:b/>
          <w:bCs/>
          <w:lang w:val="en-AU"/>
        </w:rPr>
      </w:pPr>
      <w:r>
        <w:rPr>
          <w:b/>
          <w:bCs/>
          <w:lang w:val="en-AU"/>
        </w:rPr>
        <w:t xml:space="preserve">Specialised </w:t>
      </w:r>
      <w:r w:rsidR="00FB79DD" w:rsidRPr="00FB79DD">
        <w:rPr>
          <w:b/>
          <w:bCs/>
          <w:lang w:val="en-AU"/>
        </w:rPr>
        <w:t>Treatments</w:t>
      </w:r>
      <w:r w:rsidR="00FD5263">
        <w:rPr>
          <w:b/>
          <w:bCs/>
          <w:lang w:val="en-AU"/>
        </w:rPr>
        <w:t xml:space="preserve"> </w:t>
      </w:r>
    </w:p>
    <w:p w14:paraId="68CF28BD" w14:textId="5B4B1BE6" w:rsidR="00FB79DD" w:rsidRDefault="00FB79DD" w:rsidP="00FB79DD">
      <w:pPr>
        <w:rPr>
          <w:lang w:val="en-AU"/>
        </w:rPr>
      </w:pPr>
    </w:p>
    <w:p w14:paraId="7A7DDAB1" w14:textId="446FA26D" w:rsidR="00FB79DD" w:rsidRDefault="00FB79DD" w:rsidP="00FB79DD">
      <w:pPr>
        <w:pStyle w:val="ListParagraph"/>
        <w:numPr>
          <w:ilvl w:val="0"/>
          <w:numId w:val="24"/>
        </w:numPr>
        <w:rPr>
          <w:lang w:val="en-AU"/>
        </w:rPr>
      </w:pPr>
      <w:r w:rsidRPr="005727B2">
        <w:rPr>
          <w:b/>
          <w:bCs/>
          <w:lang w:val="en-AU"/>
        </w:rPr>
        <w:t>Surgical Procedures</w:t>
      </w:r>
      <w:r>
        <w:rPr>
          <w:lang w:val="en-AU"/>
        </w:rPr>
        <w:t xml:space="preserve"> </w:t>
      </w:r>
      <w:r w:rsidR="005727B2">
        <w:rPr>
          <w:lang w:val="en-AU"/>
        </w:rPr>
        <w:t>–</w:t>
      </w:r>
      <w:r>
        <w:rPr>
          <w:lang w:val="en-AU"/>
        </w:rPr>
        <w:t xml:space="preserve"> </w:t>
      </w:r>
      <w:r>
        <w:rPr>
          <w:lang w:val="en-AU"/>
        </w:rPr>
        <w:t>Our</w:t>
      </w:r>
      <w:r w:rsidR="005727B2">
        <w:rPr>
          <w:lang w:val="en-AU"/>
        </w:rPr>
        <w:t xml:space="preserve"> Doctors are proficient in surgical</w:t>
      </w:r>
      <w:r w:rsidR="006211A3">
        <w:rPr>
          <w:lang w:val="en-AU"/>
        </w:rPr>
        <w:t xml:space="preserve"> procedures</w:t>
      </w:r>
      <w:r w:rsidR="005727B2">
        <w:rPr>
          <w:lang w:val="en-AU"/>
        </w:rPr>
        <w:t xml:space="preserve"> </w:t>
      </w:r>
      <w:r>
        <w:rPr>
          <w:lang w:val="en-AU"/>
        </w:rPr>
        <w:t xml:space="preserve">from simple </w:t>
      </w:r>
      <w:r w:rsidR="006211A3">
        <w:rPr>
          <w:lang w:val="en-AU"/>
        </w:rPr>
        <w:t xml:space="preserve">diagnostic </w:t>
      </w:r>
      <w:r>
        <w:rPr>
          <w:lang w:val="en-AU"/>
        </w:rPr>
        <w:t>biopsies or elliptical excisions to advanced procedures including skin grafts and surgical flap repair, all under a local anaesthetic.</w:t>
      </w:r>
    </w:p>
    <w:p w14:paraId="4BA9D6A8" w14:textId="37B6E898" w:rsidR="003B61BB" w:rsidRDefault="0017354C" w:rsidP="00205AC3">
      <w:pPr>
        <w:pStyle w:val="ListParagraph"/>
        <w:numPr>
          <w:ilvl w:val="0"/>
          <w:numId w:val="24"/>
        </w:numPr>
        <w:rPr>
          <w:lang w:val="en-AU"/>
        </w:rPr>
      </w:pPr>
      <w:proofErr w:type="spellStart"/>
      <w:r w:rsidRPr="004256F1">
        <w:rPr>
          <w:b/>
          <w:bCs/>
          <w:lang w:val="en-AU"/>
        </w:rPr>
        <w:t>Surgitron</w:t>
      </w:r>
      <w:proofErr w:type="spellEnd"/>
      <w:r w:rsidR="00794173" w:rsidRPr="004256F1">
        <w:rPr>
          <w:b/>
          <w:bCs/>
          <w:lang w:val="en-AU"/>
        </w:rPr>
        <w:t xml:space="preserve"> Radiofrequency</w:t>
      </w:r>
      <w:r w:rsidR="00EE31C2">
        <w:rPr>
          <w:b/>
          <w:bCs/>
          <w:lang w:val="en-AU"/>
        </w:rPr>
        <w:t xml:space="preserve"> procedures</w:t>
      </w:r>
      <w:r w:rsidRPr="00205AC3">
        <w:rPr>
          <w:lang w:val="en-AU"/>
        </w:rPr>
        <w:t xml:space="preserve"> </w:t>
      </w:r>
      <w:r w:rsidR="00EE31C2">
        <w:rPr>
          <w:lang w:val="en-AU"/>
        </w:rPr>
        <w:t xml:space="preserve">– </w:t>
      </w:r>
      <w:r w:rsidR="006211A3">
        <w:rPr>
          <w:lang w:val="en-AU"/>
        </w:rPr>
        <w:t xml:space="preserve">Surgical options include </w:t>
      </w:r>
      <w:r w:rsidR="00EE31C2">
        <w:rPr>
          <w:lang w:val="en-AU"/>
        </w:rPr>
        <w:t>a</w:t>
      </w:r>
      <w:r w:rsidR="004256F1">
        <w:rPr>
          <w:lang w:val="en-AU"/>
        </w:rPr>
        <w:t xml:space="preserve"> </w:t>
      </w:r>
      <w:r w:rsidRPr="00205AC3">
        <w:rPr>
          <w:lang w:val="en-AU"/>
        </w:rPr>
        <w:t xml:space="preserve">high frequency </w:t>
      </w:r>
      <w:proofErr w:type="spellStart"/>
      <w:r w:rsidRPr="00205AC3">
        <w:rPr>
          <w:lang w:val="en-AU"/>
        </w:rPr>
        <w:t>radiosur</w:t>
      </w:r>
      <w:r w:rsidR="00205AC3">
        <w:rPr>
          <w:lang w:val="en-AU"/>
        </w:rPr>
        <w:t>g</w:t>
      </w:r>
      <w:r w:rsidRPr="00205AC3">
        <w:rPr>
          <w:lang w:val="en-AU"/>
        </w:rPr>
        <w:t>i</w:t>
      </w:r>
      <w:r w:rsidR="00205AC3">
        <w:rPr>
          <w:lang w:val="en-AU"/>
        </w:rPr>
        <w:t>c</w:t>
      </w:r>
      <w:r w:rsidRPr="00205AC3">
        <w:rPr>
          <w:lang w:val="en-AU"/>
        </w:rPr>
        <w:t>al</w:t>
      </w:r>
      <w:proofErr w:type="spellEnd"/>
      <w:r w:rsidRPr="00205AC3">
        <w:rPr>
          <w:lang w:val="en-AU"/>
        </w:rPr>
        <w:t xml:space="preserve"> </w:t>
      </w:r>
      <w:r w:rsidR="004256F1">
        <w:rPr>
          <w:lang w:val="en-AU"/>
        </w:rPr>
        <w:t>device f</w:t>
      </w:r>
      <w:r w:rsidRPr="00205AC3">
        <w:rPr>
          <w:lang w:val="en-AU"/>
        </w:rPr>
        <w:t xml:space="preserve">or </w:t>
      </w:r>
      <w:r w:rsidR="00794173">
        <w:rPr>
          <w:lang w:val="en-AU"/>
        </w:rPr>
        <w:t>scalpel</w:t>
      </w:r>
      <w:r w:rsidR="00205AC3">
        <w:rPr>
          <w:lang w:val="en-AU"/>
        </w:rPr>
        <w:t>-</w:t>
      </w:r>
      <w:r w:rsidRPr="00205AC3">
        <w:rPr>
          <w:lang w:val="en-AU"/>
        </w:rPr>
        <w:t xml:space="preserve">less surgery.  It allows our </w:t>
      </w:r>
      <w:r w:rsidR="005727B2">
        <w:rPr>
          <w:lang w:val="en-AU"/>
        </w:rPr>
        <w:t>Doctors</w:t>
      </w:r>
      <w:r w:rsidRPr="00205AC3">
        <w:rPr>
          <w:lang w:val="en-AU"/>
        </w:rPr>
        <w:t xml:space="preserve"> to </w:t>
      </w:r>
      <w:r w:rsidR="007D0B32">
        <w:rPr>
          <w:lang w:val="en-AU"/>
        </w:rPr>
        <w:t xml:space="preserve">use </w:t>
      </w:r>
      <w:proofErr w:type="spellStart"/>
      <w:r w:rsidR="007D0B32">
        <w:rPr>
          <w:lang w:val="en-AU"/>
        </w:rPr>
        <w:t>Radiowaves</w:t>
      </w:r>
      <w:proofErr w:type="spellEnd"/>
      <w:r w:rsidR="007D0B32">
        <w:rPr>
          <w:lang w:val="en-AU"/>
        </w:rPr>
        <w:t xml:space="preserve"> instead of scalpels to </w:t>
      </w:r>
      <w:r w:rsidRPr="00205AC3">
        <w:rPr>
          <w:lang w:val="en-AU"/>
        </w:rPr>
        <w:t xml:space="preserve">provide advanced skin cancer </w:t>
      </w:r>
      <w:r w:rsidR="00205AC3">
        <w:rPr>
          <w:lang w:val="en-AU"/>
        </w:rPr>
        <w:t xml:space="preserve">surgical </w:t>
      </w:r>
      <w:r w:rsidRPr="00205AC3">
        <w:rPr>
          <w:lang w:val="en-AU"/>
        </w:rPr>
        <w:t>procedures or cosmetic</w:t>
      </w:r>
      <w:r w:rsidR="007D0B32">
        <w:rPr>
          <w:lang w:val="en-AU"/>
        </w:rPr>
        <w:t xml:space="preserve"> procedures; including </w:t>
      </w:r>
      <w:r w:rsidRPr="00205AC3">
        <w:rPr>
          <w:lang w:val="en-AU"/>
        </w:rPr>
        <w:t>removal</w:t>
      </w:r>
      <w:r w:rsidR="007D0B32">
        <w:rPr>
          <w:lang w:val="en-AU"/>
        </w:rPr>
        <w:t xml:space="preserve"> of spider veins or vascular lesions and </w:t>
      </w:r>
      <w:r w:rsidR="00794173">
        <w:rPr>
          <w:lang w:val="en-AU"/>
        </w:rPr>
        <w:t xml:space="preserve">benign non-suspicious moles, skin tags, seborrheic keratoses, warts and other raised lesions.  </w:t>
      </w:r>
      <w:r w:rsidR="006211A3">
        <w:rPr>
          <w:lang w:val="en-AU"/>
        </w:rPr>
        <w:t xml:space="preserve">A </w:t>
      </w:r>
      <w:proofErr w:type="spellStart"/>
      <w:r w:rsidR="006211A3">
        <w:rPr>
          <w:lang w:val="en-AU"/>
        </w:rPr>
        <w:t>Surgitron</w:t>
      </w:r>
      <w:proofErr w:type="spellEnd"/>
      <w:r w:rsidR="006211A3">
        <w:rPr>
          <w:lang w:val="en-AU"/>
        </w:rPr>
        <w:t xml:space="preserve"> procedure ensures</w:t>
      </w:r>
      <w:r w:rsidRPr="00205AC3">
        <w:rPr>
          <w:lang w:val="en-AU"/>
        </w:rPr>
        <w:t xml:space="preserve"> minimal thermal </w:t>
      </w:r>
      <w:r w:rsidR="006211A3">
        <w:rPr>
          <w:lang w:val="en-AU"/>
        </w:rPr>
        <w:t xml:space="preserve">tissue </w:t>
      </w:r>
      <w:r w:rsidRPr="00205AC3">
        <w:rPr>
          <w:lang w:val="en-AU"/>
        </w:rPr>
        <w:t>damage, bleeding, and recovery time</w:t>
      </w:r>
      <w:r w:rsidR="004256F1">
        <w:rPr>
          <w:lang w:val="en-AU"/>
        </w:rPr>
        <w:t>,</w:t>
      </w:r>
      <w:r w:rsidRPr="00205AC3">
        <w:rPr>
          <w:lang w:val="en-AU"/>
        </w:rPr>
        <w:t xml:space="preserve"> thus enhancing cosmetic outcome</w:t>
      </w:r>
      <w:r w:rsidR="00205AC3">
        <w:rPr>
          <w:lang w:val="en-AU"/>
        </w:rPr>
        <w:t>.</w:t>
      </w:r>
    </w:p>
    <w:p w14:paraId="5BE87916" w14:textId="7F05ED2D" w:rsidR="00C82862" w:rsidRDefault="00C82862" w:rsidP="00C82862">
      <w:pPr>
        <w:pStyle w:val="ListParagraph"/>
        <w:numPr>
          <w:ilvl w:val="0"/>
          <w:numId w:val="24"/>
        </w:numPr>
        <w:rPr>
          <w:lang w:val="en-AU"/>
        </w:rPr>
      </w:pPr>
      <w:r w:rsidRPr="00127170">
        <w:rPr>
          <w:b/>
          <w:bCs/>
          <w:lang w:val="en-AU"/>
        </w:rPr>
        <w:t xml:space="preserve">Margin Controlled Surgery </w:t>
      </w:r>
      <w:r w:rsidRPr="00127170">
        <w:rPr>
          <w:lang w:val="en-AU"/>
        </w:rPr>
        <w:t>(also known as Slow Mohs or Delayed Closure) – a process where aggressive skin cancers are not closed after excision until the histological status and clearance is known</w:t>
      </w:r>
      <w:r>
        <w:rPr>
          <w:lang w:val="en-AU"/>
        </w:rPr>
        <w:t xml:space="preserve">. This </w:t>
      </w:r>
      <w:r w:rsidRPr="00127170">
        <w:rPr>
          <w:lang w:val="en-AU"/>
        </w:rPr>
        <w:t>can minimise</w:t>
      </w:r>
      <w:r>
        <w:rPr>
          <w:lang w:val="en-AU"/>
        </w:rPr>
        <w:t xml:space="preserve"> the need for</w:t>
      </w:r>
      <w:r w:rsidRPr="00127170">
        <w:rPr>
          <w:lang w:val="en-AU"/>
        </w:rPr>
        <w:t xml:space="preserve"> larger excisions</w:t>
      </w:r>
      <w:r>
        <w:rPr>
          <w:lang w:val="en-AU"/>
        </w:rPr>
        <w:t xml:space="preserve"> and potentially benefit cosmetic outcome</w:t>
      </w:r>
      <w:r w:rsidR="006211A3">
        <w:rPr>
          <w:lang w:val="en-AU"/>
        </w:rPr>
        <w:t>;</w:t>
      </w:r>
      <w:r w:rsidRPr="00127170">
        <w:rPr>
          <w:lang w:val="en-AU"/>
        </w:rPr>
        <w:t xml:space="preserve"> especially in cosmetically sensitive regions such as the nose, ears and face.  </w:t>
      </w:r>
    </w:p>
    <w:p w14:paraId="3DDA5C72" w14:textId="4101FA8D" w:rsidR="004256F1" w:rsidRDefault="004256F1" w:rsidP="00205AC3">
      <w:pPr>
        <w:pStyle w:val="ListParagraph"/>
        <w:numPr>
          <w:ilvl w:val="0"/>
          <w:numId w:val="24"/>
        </w:numPr>
        <w:rPr>
          <w:lang w:val="en-AU"/>
        </w:rPr>
      </w:pPr>
      <w:r w:rsidRPr="00127170">
        <w:rPr>
          <w:b/>
          <w:bCs/>
          <w:lang w:val="en-AU"/>
        </w:rPr>
        <w:t>Non-surgical treatments and preventative therapy options</w:t>
      </w:r>
      <w:r>
        <w:rPr>
          <w:lang w:val="en-AU"/>
        </w:rPr>
        <w:t xml:space="preserve"> – </w:t>
      </w:r>
      <w:r w:rsidR="007D6119">
        <w:rPr>
          <w:lang w:val="en-AU"/>
        </w:rPr>
        <w:t>Our goal is to prevent and treat skin cancer in the least invasive way possible as appropriate. This includes</w:t>
      </w:r>
      <w:r>
        <w:rPr>
          <w:lang w:val="en-AU"/>
        </w:rPr>
        <w:t xml:space="preserve"> preventative care</w:t>
      </w:r>
      <w:r w:rsidR="007D6119">
        <w:rPr>
          <w:lang w:val="en-AU"/>
        </w:rPr>
        <w:t xml:space="preserve"> including Vitamin B3 benefits</w:t>
      </w:r>
      <w:r>
        <w:rPr>
          <w:lang w:val="en-AU"/>
        </w:rPr>
        <w:t xml:space="preserve"> and sun safe practices</w:t>
      </w:r>
      <w:r w:rsidR="007D6119">
        <w:rPr>
          <w:lang w:val="en-AU"/>
        </w:rPr>
        <w:t xml:space="preserve"> -</w:t>
      </w:r>
      <w:r>
        <w:rPr>
          <w:lang w:val="en-AU"/>
        </w:rPr>
        <w:t xml:space="preserve"> to topical </w:t>
      </w:r>
      <w:r w:rsidR="007D0B32">
        <w:rPr>
          <w:lang w:val="en-AU"/>
        </w:rPr>
        <w:t>therapies</w:t>
      </w:r>
      <w:r w:rsidR="007D6119">
        <w:rPr>
          <w:lang w:val="en-AU"/>
        </w:rPr>
        <w:t>, such as</w:t>
      </w:r>
      <w:r w:rsidR="007D0B32">
        <w:rPr>
          <w:lang w:val="en-AU"/>
        </w:rPr>
        <w:t xml:space="preserve"> liquid nitrogen and </w:t>
      </w:r>
      <w:r>
        <w:rPr>
          <w:lang w:val="en-AU"/>
        </w:rPr>
        <w:t xml:space="preserve">prescriptive therapy for solar keratoses or superficial Non-Melanoma skin cancers.  </w:t>
      </w:r>
    </w:p>
    <w:p w14:paraId="7C4FE80E" w14:textId="58280BC3" w:rsidR="005E7F4D" w:rsidRDefault="005E7F4D" w:rsidP="004256F1">
      <w:pPr>
        <w:pStyle w:val="ListParagraph"/>
        <w:numPr>
          <w:ilvl w:val="0"/>
          <w:numId w:val="24"/>
        </w:numPr>
        <w:rPr>
          <w:lang w:val="en-AU"/>
        </w:rPr>
      </w:pPr>
      <w:r>
        <w:rPr>
          <w:b/>
          <w:bCs/>
          <w:lang w:val="en-AU"/>
        </w:rPr>
        <w:t>Cosmetic Services</w:t>
      </w:r>
      <w:r>
        <w:rPr>
          <w:lang w:val="en-AU"/>
        </w:rPr>
        <w:t xml:space="preserve"> – </w:t>
      </w:r>
      <w:proofErr w:type="spellStart"/>
      <w:r>
        <w:rPr>
          <w:lang w:val="en-AU"/>
        </w:rPr>
        <w:t>Skinetics</w:t>
      </w:r>
      <w:proofErr w:type="spellEnd"/>
      <w:r>
        <w:rPr>
          <w:lang w:val="en-AU"/>
        </w:rPr>
        <w:t xml:space="preserve"> approaches our skin cancer patient holistically and, by appointment, </w:t>
      </w:r>
      <w:r w:rsidR="009C181A">
        <w:rPr>
          <w:lang w:val="en-AU"/>
        </w:rPr>
        <w:t xml:space="preserve">we can </w:t>
      </w:r>
      <w:r>
        <w:rPr>
          <w:lang w:val="en-AU"/>
        </w:rPr>
        <w:t>offer advice and treatment regarding skin pigmentation, troublesome bumps and lumps and more!</w:t>
      </w:r>
      <w:r w:rsidR="009C181A">
        <w:rPr>
          <w:lang w:val="en-AU"/>
        </w:rPr>
        <w:t xml:space="preserve"> Please see our web site at </w:t>
      </w:r>
      <w:hyperlink r:id="rId8" w:history="1">
        <w:r w:rsidR="009C181A" w:rsidRPr="00BF3B02">
          <w:rPr>
            <w:rStyle w:val="Hyperlink"/>
            <w:lang w:val="en-AU"/>
          </w:rPr>
          <w:t>www.skinetics.clinic</w:t>
        </w:r>
      </w:hyperlink>
      <w:r w:rsidR="009C181A">
        <w:rPr>
          <w:lang w:val="en-AU"/>
        </w:rPr>
        <w:t xml:space="preserve"> for more information.</w:t>
      </w:r>
    </w:p>
    <w:p w14:paraId="13580C83" w14:textId="489857A8" w:rsidR="00EF5818" w:rsidRDefault="00EF5818" w:rsidP="00EF5818">
      <w:pPr>
        <w:rPr>
          <w:lang w:val="en-AU"/>
        </w:rPr>
      </w:pPr>
    </w:p>
    <w:p w14:paraId="176796DC" w14:textId="7C132CB1" w:rsidR="00EF5818" w:rsidRDefault="00EF5818" w:rsidP="00EF5818">
      <w:pPr>
        <w:rPr>
          <w:lang w:val="en-AU"/>
        </w:rPr>
      </w:pPr>
    </w:p>
    <w:p w14:paraId="06A67A0A" w14:textId="586F9791" w:rsidR="00EF5818" w:rsidRDefault="00EF5818" w:rsidP="00EF5818">
      <w:pPr>
        <w:rPr>
          <w:b/>
          <w:bCs/>
          <w:lang w:val="en-AU"/>
        </w:rPr>
      </w:pPr>
      <w:r w:rsidRPr="00EF5818">
        <w:rPr>
          <w:b/>
          <w:bCs/>
          <w:lang w:val="en-AU"/>
        </w:rPr>
        <w:t xml:space="preserve">Contact </w:t>
      </w:r>
      <w:r>
        <w:rPr>
          <w:b/>
          <w:bCs/>
          <w:lang w:val="en-AU"/>
        </w:rPr>
        <w:t>U</w:t>
      </w:r>
      <w:r w:rsidRPr="00EF5818">
        <w:rPr>
          <w:b/>
          <w:bCs/>
          <w:lang w:val="en-AU"/>
        </w:rPr>
        <w:t>s</w:t>
      </w:r>
    </w:p>
    <w:p w14:paraId="75AB43D0" w14:textId="77777777" w:rsidR="00EF5818" w:rsidRPr="00EF5818" w:rsidRDefault="00EF5818" w:rsidP="00EF5818">
      <w:pPr>
        <w:rPr>
          <w:b/>
          <w:bCs/>
          <w:lang w:val="en-AU"/>
        </w:rPr>
      </w:pPr>
    </w:p>
    <w:p w14:paraId="42D1B94A" w14:textId="6F2AB0B2" w:rsidR="00EF5818" w:rsidRDefault="00EF5818" w:rsidP="00EF5818">
      <w:pPr>
        <w:rPr>
          <w:lang w:val="en-AU"/>
        </w:rPr>
      </w:pPr>
      <w:r>
        <w:rPr>
          <w:lang w:val="en-AU"/>
        </w:rPr>
        <w:lastRenderedPageBreak/>
        <w:t>(Please show google map)</w:t>
      </w:r>
    </w:p>
    <w:p w14:paraId="524FCC2C" w14:textId="5A1B9150" w:rsidR="00EF5818" w:rsidRDefault="00EF5818" w:rsidP="00EF5818">
      <w:pPr>
        <w:rPr>
          <w:lang w:val="en-AU"/>
        </w:rPr>
      </w:pPr>
      <w:r>
        <w:rPr>
          <w:lang w:val="en-AU"/>
        </w:rPr>
        <w:t>Phone: 1300 43 2250</w:t>
      </w:r>
    </w:p>
    <w:p w14:paraId="65E82BDD" w14:textId="3BF90999" w:rsidR="00EF5818" w:rsidRDefault="00EF5818" w:rsidP="00EF5818">
      <w:pPr>
        <w:rPr>
          <w:lang w:val="en-AU"/>
        </w:rPr>
      </w:pPr>
      <w:r>
        <w:rPr>
          <w:lang w:val="en-AU"/>
        </w:rPr>
        <w:t>Address: Suite 1 &amp; 2, 482 Pacific Highway</w:t>
      </w:r>
    </w:p>
    <w:p w14:paraId="7E2A50F2" w14:textId="6AE1AFA7" w:rsidR="00EF5818" w:rsidRDefault="00EF5818" w:rsidP="00EF5818">
      <w:pPr>
        <w:rPr>
          <w:lang w:val="en-AU"/>
        </w:rPr>
      </w:pPr>
      <w:r>
        <w:rPr>
          <w:lang w:val="en-AU"/>
        </w:rPr>
        <w:t xml:space="preserve">                Wyoming, NSW 2250</w:t>
      </w:r>
    </w:p>
    <w:p w14:paraId="2952E54C" w14:textId="1A8AD190" w:rsidR="00EF5818" w:rsidRDefault="00EF5818" w:rsidP="00EF5818">
      <w:pPr>
        <w:rPr>
          <w:lang w:val="en-AU"/>
        </w:rPr>
      </w:pPr>
      <w:r>
        <w:rPr>
          <w:lang w:val="en-AU"/>
        </w:rPr>
        <w:t xml:space="preserve">Fax: </w:t>
      </w:r>
      <w:r w:rsidR="00FB79DD">
        <w:rPr>
          <w:lang w:val="en-AU"/>
        </w:rPr>
        <w:t xml:space="preserve"> 4308 7515</w:t>
      </w:r>
    </w:p>
    <w:p w14:paraId="3AF92B55" w14:textId="5152372D" w:rsidR="00EF5818" w:rsidRDefault="00EF5818" w:rsidP="00EF5818">
      <w:pPr>
        <w:rPr>
          <w:lang w:val="en-AU"/>
        </w:rPr>
      </w:pPr>
      <w:r>
        <w:rPr>
          <w:lang w:val="en-AU"/>
        </w:rPr>
        <w:t xml:space="preserve">Email: </w:t>
      </w:r>
      <w:hyperlink r:id="rId9" w:history="1">
        <w:r w:rsidRPr="00BF3B02">
          <w:rPr>
            <w:rStyle w:val="Hyperlink"/>
            <w:lang w:val="en-AU"/>
          </w:rPr>
          <w:t>admin@Skinetics.clinic</w:t>
        </w:r>
      </w:hyperlink>
    </w:p>
    <w:p w14:paraId="67ED554A" w14:textId="464E9FB8" w:rsidR="00EF5818" w:rsidRDefault="00EF5818" w:rsidP="00EF5818">
      <w:pPr>
        <w:rPr>
          <w:lang w:val="en-AU"/>
        </w:rPr>
      </w:pPr>
      <w:r>
        <w:rPr>
          <w:lang w:val="en-AU"/>
        </w:rPr>
        <w:t>Web site: www.Skinetics.clinic</w:t>
      </w:r>
    </w:p>
    <w:p w14:paraId="7A706E91" w14:textId="77777777" w:rsidR="00EF5818" w:rsidRPr="00EF5818" w:rsidRDefault="00EF5818" w:rsidP="00EF5818">
      <w:pPr>
        <w:rPr>
          <w:lang w:val="en-AU"/>
        </w:rPr>
      </w:pPr>
    </w:p>
    <w:p w14:paraId="05DB5E95" w14:textId="4A78E44E" w:rsidR="009C181A" w:rsidRDefault="009C181A" w:rsidP="009C181A">
      <w:pPr>
        <w:rPr>
          <w:lang w:val="en-AU"/>
        </w:rPr>
      </w:pPr>
    </w:p>
    <w:p w14:paraId="1ADB7089" w14:textId="6F78F655" w:rsidR="009C181A" w:rsidRDefault="009C181A" w:rsidP="009C181A">
      <w:pPr>
        <w:rPr>
          <w:lang w:val="en-AU"/>
        </w:rPr>
      </w:pPr>
    </w:p>
    <w:p w14:paraId="0E8F0E6C" w14:textId="77777777" w:rsidR="009C181A" w:rsidRPr="009C181A" w:rsidRDefault="009C181A" w:rsidP="009C181A">
      <w:pPr>
        <w:rPr>
          <w:lang w:val="en-AU"/>
        </w:rPr>
      </w:pPr>
    </w:p>
    <w:sectPr w:rsidR="009C181A" w:rsidRPr="009C1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i1026" type="#_x0000_t75" alt="Sun" style="width:15pt;height:1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" o:bullet="t">
        <v:imagedata r:id="rId1" o:title="" cropbottom="-440f" cropright="-440f"/>
      </v:shape>
    </w:pict>
  </w:numPicBullet>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F1218AF"/>
    <w:multiLevelType w:val="hybridMultilevel"/>
    <w:tmpl w:val="447811EC"/>
    <w:lvl w:ilvl="0" w:tplc="E06C4548">
      <w:start w:val="1"/>
      <w:numFmt w:val="bullet"/>
      <w:lvlText w:val=""/>
      <w:lvlPicBulletId w:val="0"/>
      <w:lvlJc w:val="left"/>
      <w:pPr>
        <w:tabs>
          <w:tab w:val="num" w:pos="720"/>
        </w:tabs>
        <w:ind w:left="720" w:hanging="360"/>
      </w:pPr>
      <w:rPr>
        <w:rFonts w:ascii="Symbol" w:hAnsi="Symbol" w:hint="default"/>
      </w:rPr>
    </w:lvl>
    <w:lvl w:ilvl="1" w:tplc="272AEF12" w:tentative="1">
      <w:start w:val="1"/>
      <w:numFmt w:val="bullet"/>
      <w:lvlText w:val=""/>
      <w:lvlJc w:val="left"/>
      <w:pPr>
        <w:tabs>
          <w:tab w:val="num" w:pos="1440"/>
        </w:tabs>
        <w:ind w:left="1440" w:hanging="360"/>
      </w:pPr>
      <w:rPr>
        <w:rFonts w:ascii="Symbol" w:hAnsi="Symbol" w:hint="default"/>
      </w:rPr>
    </w:lvl>
    <w:lvl w:ilvl="2" w:tplc="4F062760" w:tentative="1">
      <w:start w:val="1"/>
      <w:numFmt w:val="bullet"/>
      <w:lvlText w:val=""/>
      <w:lvlJc w:val="left"/>
      <w:pPr>
        <w:tabs>
          <w:tab w:val="num" w:pos="2160"/>
        </w:tabs>
        <w:ind w:left="2160" w:hanging="360"/>
      </w:pPr>
      <w:rPr>
        <w:rFonts w:ascii="Symbol" w:hAnsi="Symbol" w:hint="default"/>
      </w:rPr>
    </w:lvl>
    <w:lvl w:ilvl="3" w:tplc="0F2428F0" w:tentative="1">
      <w:start w:val="1"/>
      <w:numFmt w:val="bullet"/>
      <w:lvlText w:val=""/>
      <w:lvlJc w:val="left"/>
      <w:pPr>
        <w:tabs>
          <w:tab w:val="num" w:pos="2880"/>
        </w:tabs>
        <w:ind w:left="2880" w:hanging="360"/>
      </w:pPr>
      <w:rPr>
        <w:rFonts w:ascii="Symbol" w:hAnsi="Symbol" w:hint="default"/>
      </w:rPr>
    </w:lvl>
    <w:lvl w:ilvl="4" w:tplc="E228C708" w:tentative="1">
      <w:start w:val="1"/>
      <w:numFmt w:val="bullet"/>
      <w:lvlText w:val=""/>
      <w:lvlJc w:val="left"/>
      <w:pPr>
        <w:tabs>
          <w:tab w:val="num" w:pos="3600"/>
        </w:tabs>
        <w:ind w:left="3600" w:hanging="360"/>
      </w:pPr>
      <w:rPr>
        <w:rFonts w:ascii="Symbol" w:hAnsi="Symbol" w:hint="default"/>
      </w:rPr>
    </w:lvl>
    <w:lvl w:ilvl="5" w:tplc="31B09A6E" w:tentative="1">
      <w:start w:val="1"/>
      <w:numFmt w:val="bullet"/>
      <w:lvlText w:val=""/>
      <w:lvlJc w:val="left"/>
      <w:pPr>
        <w:tabs>
          <w:tab w:val="num" w:pos="4320"/>
        </w:tabs>
        <w:ind w:left="4320" w:hanging="360"/>
      </w:pPr>
      <w:rPr>
        <w:rFonts w:ascii="Symbol" w:hAnsi="Symbol" w:hint="default"/>
      </w:rPr>
    </w:lvl>
    <w:lvl w:ilvl="6" w:tplc="F3140E66" w:tentative="1">
      <w:start w:val="1"/>
      <w:numFmt w:val="bullet"/>
      <w:lvlText w:val=""/>
      <w:lvlJc w:val="left"/>
      <w:pPr>
        <w:tabs>
          <w:tab w:val="num" w:pos="5040"/>
        </w:tabs>
        <w:ind w:left="5040" w:hanging="360"/>
      </w:pPr>
      <w:rPr>
        <w:rFonts w:ascii="Symbol" w:hAnsi="Symbol" w:hint="default"/>
      </w:rPr>
    </w:lvl>
    <w:lvl w:ilvl="7" w:tplc="9DAEB19A" w:tentative="1">
      <w:start w:val="1"/>
      <w:numFmt w:val="bullet"/>
      <w:lvlText w:val=""/>
      <w:lvlJc w:val="left"/>
      <w:pPr>
        <w:tabs>
          <w:tab w:val="num" w:pos="5760"/>
        </w:tabs>
        <w:ind w:left="5760" w:hanging="360"/>
      </w:pPr>
      <w:rPr>
        <w:rFonts w:ascii="Symbol" w:hAnsi="Symbol" w:hint="default"/>
      </w:rPr>
    </w:lvl>
    <w:lvl w:ilvl="8" w:tplc="0316D9BA"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2"/>
  </w:num>
  <w:num w:numId="3">
    <w:abstractNumId w:val="10"/>
  </w:num>
  <w:num w:numId="4">
    <w:abstractNumId w:val="22"/>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1"/>
  </w:num>
  <w:num w:numId="21">
    <w:abstractNumId w:val="17"/>
  </w:num>
  <w:num w:numId="22">
    <w:abstractNumId w:val="11"/>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324"/>
    <w:rsid w:val="00054C06"/>
    <w:rsid w:val="00127170"/>
    <w:rsid w:val="0015553F"/>
    <w:rsid w:val="0017354C"/>
    <w:rsid w:val="001E41FA"/>
    <w:rsid w:val="00205AC3"/>
    <w:rsid w:val="002825A7"/>
    <w:rsid w:val="0031229E"/>
    <w:rsid w:val="00351713"/>
    <w:rsid w:val="003B61BB"/>
    <w:rsid w:val="003E0AFC"/>
    <w:rsid w:val="00416D4C"/>
    <w:rsid w:val="004256F1"/>
    <w:rsid w:val="004343EA"/>
    <w:rsid w:val="00515DA9"/>
    <w:rsid w:val="005727B2"/>
    <w:rsid w:val="005C575D"/>
    <w:rsid w:val="005E7F4D"/>
    <w:rsid w:val="006211A3"/>
    <w:rsid w:val="00645252"/>
    <w:rsid w:val="006B05FD"/>
    <w:rsid w:val="006C4B06"/>
    <w:rsid w:val="006D3D74"/>
    <w:rsid w:val="007161AD"/>
    <w:rsid w:val="00742CEA"/>
    <w:rsid w:val="00794173"/>
    <w:rsid w:val="007B78FB"/>
    <w:rsid w:val="007D0B32"/>
    <w:rsid w:val="007D6119"/>
    <w:rsid w:val="00817A91"/>
    <w:rsid w:val="0083569A"/>
    <w:rsid w:val="008C15CE"/>
    <w:rsid w:val="009C181A"/>
    <w:rsid w:val="00A9204E"/>
    <w:rsid w:val="00AA41CB"/>
    <w:rsid w:val="00AB6D1C"/>
    <w:rsid w:val="00BE5324"/>
    <w:rsid w:val="00C27ABD"/>
    <w:rsid w:val="00C327AA"/>
    <w:rsid w:val="00C82862"/>
    <w:rsid w:val="00D51B85"/>
    <w:rsid w:val="00DC7E79"/>
    <w:rsid w:val="00E27CC5"/>
    <w:rsid w:val="00EE31C2"/>
    <w:rsid w:val="00EF5818"/>
    <w:rsid w:val="00F30AB5"/>
    <w:rsid w:val="00F423D5"/>
    <w:rsid w:val="00FB79DD"/>
    <w:rsid w:val="00FD52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C90B7"/>
  <w15:chartTrackingRefBased/>
  <w15:docId w15:val="{C67F098A-8385-4672-8DB6-B3CD0BBC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ListParagraph">
    <w:name w:val="List Paragraph"/>
    <w:basedOn w:val="Normal"/>
    <w:uiPriority w:val="34"/>
    <w:unhideWhenUsed/>
    <w:qFormat/>
    <w:rsid w:val="007B78FB"/>
    <w:pPr>
      <w:ind w:left="720"/>
      <w:contextualSpacing/>
    </w:pPr>
  </w:style>
  <w:style w:type="character" w:styleId="UnresolvedMention">
    <w:name w:val="Unresolved Mention"/>
    <w:basedOn w:val="DefaultParagraphFont"/>
    <w:uiPriority w:val="99"/>
    <w:semiHidden/>
    <w:unhideWhenUsed/>
    <w:rsid w:val="009C18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netics.clinic"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dmin@Skinetics.clini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yead\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125</TotalTime>
  <Pages>3</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yeadon</dc:creator>
  <cp:keywords/>
  <dc:description/>
  <cp:lastModifiedBy>julie yeadon</cp:lastModifiedBy>
  <cp:revision>21</cp:revision>
  <dcterms:created xsi:type="dcterms:W3CDTF">2019-12-31T04:15:00Z</dcterms:created>
  <dcterms:modified xsi:type="dcterms:W3CDTF">2019-12-31T06:20:00Z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